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0741EAF1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240A5E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 w:rsidRPr="00C9253E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C9B8BEC" w14:textId="77777777" w:rsidR="00240A5E" w:rsidRPr="00240A5E" w:rsidRDefault="00240A5E" w:rsidP="00240A5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40A5E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projektowej:</w:t>
      </w:r>
    </w:p>
    <w:p w14:paraId="46538F9C" w14:textId="77777777" w:rsidR="00240A5E" w:rsidRPr="00240A5E" w:rsidRDefault="00240A5E" w:rsidP="00240A5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40A5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1 173R relacji Radomyśl Wielki – Dulcza Mała </w:t>
      </w:r>
    </w:p>
    <w:p w14:paraId="0EB93A54" w14:textId="77777777" w:rsidR="00240A5E" w:rsidRPr="00240A5E" w:rsidRDefault="00240A5E" w:rsidP="00240A5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40A5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polegająca na budowie chodnika w km 3+430 – 4+030 (dz. dr. nr </w:t>
      </w:r>
      <w:proofErr w:type="spellStart"/>
      <w:r w:rsidRPr="00240A5E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240A5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723) </w:t>
      </w:r>
    </w:p>
    <w:p w14:paraId="717713BB" w14:textId="72FF5625" w:rsidR="009C2813" w:rsidRPr="00C9253E" w:rsidRDefault="00240A5E" w:rsidP="00240A5E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40A5E">
        <w:rPr>
          <w:rFonts w:ascii="Arial" w:hAnsi="Arial" w:cs="Arial"/>
          <w:b/>
          <w:bCs/>
          <w:sz w:val="22"/>
          <w:szCs w:val="22"/>
          <w:lang w:val="pl-PL" w:eastAsia="pl-PL"/>
        </w:rPr>
        <w:t>w m. Dulcza Mała</w:t>
      </w:r>
      <w:r w:rsidR="009C2813" w:rsidRPr="00C9253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5C4C1A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bookmarkStart w:id="1" w:name="_Hlk71879593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uprawnienia do kierowania robotami budowlanymi w specjalności inżynieryjnej drogowej</w:t>
            </w:r>
            <w:r w:rsidR="009C2813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bez ograniczeń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</w:p>
          <w:p w14:paraId="12DF8F95" w14:textId="77777777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             </w:t>
            </w:r>
            <w:r w:rsidRPr="005C4C1A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TAK/NIE*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</w:t>
            </w:r>
          </w:p>
          <w:p w14:paraId="3BB0DF12" w14:textId="77777777" w:rsidR="006A0A40" w:rsidRPr="005C4C1A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o numerze ewidencyjnym:</w:t>
            </w:r>
            <w:r w:rsidRPr="005C4C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 xml:space="preserve"> …………………….</w:t>
            </w:r>
          </w:p>
          <w:p w14:paraId="0B6A9B72" w14:textId="77777777" w:rsidR="006A0A40" w:rsidRPr="005C4C1A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(proszę wpisać nr ewidencyjny uprawnień)</w:t>
            </w:r>
          </w:p>
          <w:p w14:paraId="3101556F" w14:textId="03E23637" w:rsidR="004F6ADF" w:rsidRPr="005C4C1A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doświadczenie w</w:t>
            </w:r>
            <w:r w:rsidR="0011308F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 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wymiarze: ……………. lat (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zgodnie z zapisami rozdziału VIII ust. 2 pkt 4</w:t>
            </w:r>
            <w:r w:rsidR="001601B8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)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b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) IDW musi </w:t>
            </w:r>
            <w:proofErr w:type="spellStart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posiadac</w:t>
            </w:r>
            <w:proofErr w:type="spellEnd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co najmniej 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3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letnie doświadczenie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innego podmiotu – dyspono</w:t>
            </w:r>
            <w:r w:rsidR="002C1AC5" w:rsidRPr="005C4C1A">
              <w:rPr>
                <w:rFonts w:ascii="Arial" w:hAnsi="Arial" w:cs="Arial"/>
                <w:sz w:val="16"/>
                <w:szCs w:val="16"/>
                <w:lang w:val="pl-PL"/>
              </w:rPr>
              <w:t>wanie na zasadach określonych w 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art. </w:t>
            </w:r>
            <w:r w:rsidR="00FD7937" w:rsidRPr="005C4C1A">
              <w:rPr>
                <w:rFonts w:ascii="Arial" w:hAnsi="Arial" w:cs="Arial"/>
                <w:sz w:val="16"/>
                <w:szCs w:val="16"/>
                <w:lang w:val="pl-PL"/>
              </w:rPr>
              <w:t>118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 ustawy Pzp*</w:t>
            </w:r>
          </w:p>
        </w:tc>
      </w:tr>
      <w:bookmarkEnd w:id="1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Pzp</w:t>
      </w:r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07B137" w14:textId="77777777" w:rsidR="007C48DB" w:rsidRDefault="007C48DB" w:rsidP="00AC1A4B">
      <w:r>
        <w:separator/>
      </w:r>
    </w:p>
  </w:endnote>
  <w:endnote w:type="continuationSeparator" w:id="0">
    <w:p w14:paraId="351B79D3" w14:textId="77777777" w:rsidR="007C48DB" w:rsidRDefault="007C48D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25E12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25E12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781F30" w14:textId="77777777" w:rsidR="007C48DB" w:rsidRDefault="007C48DB" w:rsidP="00AC1A4B">
      <w:r>
        <w:separator/>
      </w:r>
    </w:p>
  </w:footnote>
  <w:footnote w:type="continuationSeparator" w:id="0">
    <w:p w14:paraId="45E4A61B" w14:textId="77777777" w:rsidR="007C48DB" w:rsidRDefault="007C48D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45D8D26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40A5E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D25E12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240A5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2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0A5E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D3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8D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E12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1A9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155DC-CE26-4F74-80F1-B7EB1128E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20</cp:revision>
  <cp:lastPrinted>2020-12-14T07:24:00Z</cp:lastPrinted>
  <dcterms:created xsi:type="dcterms:W3CDTF">2021-02-17T13:18:00Z</dcterms:created>
  <dcterms:modified xsi:type="dcterms:W3CDTF">2022-09-13T06:23:00Z</dcterms:modified>
</cp:coreProperties>
</file>